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Classifying"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Classifying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Classify objects on the basis of one attribute, such as colour, shape, texture or size: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sort collections of objects, add similar objects to a clearly defined set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 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Identify the complement of a set (i.e. elements not in a set)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categorise objects such as things I like/do not like, red things/things that are not red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7825425">
    <w:multiLevelType w:val="hybridMultilevel"/>
    <w:lvl w:ilvl="0" w:tplc="7996716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7825425">
    <w:abstractNumId w:val="778254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10605417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