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Matching"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Matching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Match equivalent and non-equivalent sets using one-to-one correspondence</w:t>
            </w:r>
            <w:r>
              <w:rPr>
                <w:color w:val="000000"/>
                <w:position w:val="-3"/>
                <w:sz w:val="20"/>
                <w:szCs w:val="20"/>
              </w:rPr>
              <w:br/>
              <w:t xml:space="preserve"> 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 </w:t>
            </w:r>
          </w:p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Match pairs of identical objects in one-to-one correspondence: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lollipop sticks, Unifix cubes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Match pairs of related objects in one-to-one correspondence: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putting out knives and forks, buttoning coats, putting lids on pans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Match equivalent and non-equivalent sets to establish the concept of more than, less than, enough, as many as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3363050">
    <w:multiLevelType w:val="hybridMultilevel"/>
    <w:lvl w:ilvl="0" w:tplc="7407772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53363050">
    <w:abstractNumId w:val="533630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29107020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