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Number Patterns and Sequences"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Number Patterns and Sequences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recognise and record patterns in number, 0-999: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group and count in twos, threes, fours ... tens on number line and hundred square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recognise number bonds through grouping:  17 + 3, 27 + 3, 37 + 3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recognise links within and between multiplication tables (e.g. links between 4 and 8 times tables)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patterns of odd and even numbers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extend and describe (explain rule for) sequences: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patterns or sequences of objects or shapes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whole-number sequences  (e.g. 54, 44, 34, or 1, 3, 9, 27)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Use patterns as an aid in the memorisation of number facts: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make patterns on the hundred square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recognise and record patterns in number, 0-9999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extend and describe sequences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Use patterns as an aid in the memorisation of number facts: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make patterns on the hundred square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6034782">
    <w:multiLevelType w:val="hybridMultilevel"/>
    <w:lvl w:ilvl="0" w:tplc="52500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6034782">
    <w:abstractNumId w:val="960347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83789120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