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Ordering"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Ordering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Order objects according to length or height: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examine three objects and describe how each object differs from the preceding one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order objects by length or height, starting with a different object each time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order new objects to make a set like a given one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 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Order sets without counting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8625373">
    <w:multiLevelType w:val="hybridMultilevel"/>
    <w:lvl w:ilvl="0" w:tplc="96120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8625373">
    <w:abstractNumId w:val="986253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55778376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